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25261022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9C2813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7713BB" w14:textId="3E2CC40D" w:rsidR="009C2813" w:rsidRDefault="00FE5F6A" w:rsidP="000D521B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FE5F6A">
        <w:rPr>
          <w:rFonts w:ascii="Arial" w:hAnsi="Arial" w:cs="Arial"/>
          <w:b/>
          <w:bCs/>
          <w:sz w:val="22"/>
          <w:szCs w:val="22"/>
          <w:lang w:val="pl-PL" w:eastAsia="pl-PL"/>
        </w:rPr>
        <w:t>Rozbudowa drogi powiatowej Nr 1 152R klasy „Z” – zbiorczej Borowa – Czermin – Wola Mielecka – Kiełków – Przecław km 22+186,00 ÷ 22+881,04 (ETAP I) w m. Kiełków</w:t>
      </w:r>
      <w:bookmarkStart w:id="0" w:name="_GoBack"/>
      <w:bookmarkEnd w:id="0"/>
      <w:r w:rsidR="009C2813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3547E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62AC9BBD" w14:textId="306B439A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uprawnienia do kierowania robotami budowlanymi w specjalności inżynieryjnej drogowej</w:t>
            </w:r>
            <w:r w:rsidR="009C2813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bez ograniczeń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</w:t>
            </w:r>
          </w:p>
          <w:p w14:paraId="12DF8F95" w14:textId="77777777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             </w:t>
            </w:r>
            <w:r w:rsidRPr="00D3547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TAK/NIE*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</w:t>
            </w:r>
          </w:p>
          <w:p w14:paraId="25940C84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BB0DF12" w14:textId="77777777" w:rsidR="006A0A40" w:rsidRPr="00D3547E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o numerze ewidencyjnym:</w:t>
            </w:r>
            <w:r w:rsidRPr="00D3547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 xml:space="preserve"> …………………….</w:t>
            </w:r>
          </w:p>
          <w:p w14:paraId="0B6A9B72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(proszę wpisać nr ewidencyjny uprawnień)</w:t>
            </w:r>
          </w:p>
          <w:p w14:paraId="13DA1917" w14:textId="77777777" w:rsidR="006A0A40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101556F" w14:textId="135633ED" w:rsidR="004F6ADF" w:rsidRPr="002C1AC5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doświadczenie w</w:t>
            </w:r>
            <w:r w:rsidR="0011308F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 </w:t>
            </w: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wymiarze: ……………. lat (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zgodnie z zapisami rozdziału VIII ust. 2 pkt 4</w:t>
            </w:r>
            <w:r w:rsidR="001601B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)</w:t>
            </w:r>
            <w:r w:rsidR="005F2892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c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) IDW musi </w:t>
            </w:r>
            <w:proofErr w:type="spellStart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posiadac</w:t>
            </w:r>
            <w:proofErr w:type="spellEnd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co najmniej </w:t>
            </w:r>
            <w:r w:rsidR="00B712CC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2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letnie doświadczenie</w:t>
            </w: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innego podmiotu – dyspono</w:t>
            </w:r>
            <w:r w:rsidR="002C1AC5">
              <w:rPr>
                <w:rFonts w:ascii="Arial" w:hAnsi="Arial" w:cs="Arial"/>
                <w:sz w:val="22"/>
                <w:szCs w:val="22"/>
                <w:lang w:val="pl-PL"/>
              </w:rPr>
              <w:t>wanie na zasadach określonych w 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art. </w:t>
            </w:r>
            <w:r w:rsidR="00FD7937" w:rsidRPr="00D3547E">
              <w:rPr>
                <w:rFonts w:ascii="Arial" w:hAnsi="Arial" w:cs="Arial"/>
                <w:sz w:val="22"/>
                <w:szCs w:val="22"/>
                <w:lang w:val="pl-PL"/>
              </w:rPr>
              <w:t>118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 ustawy Pzp*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3BEAE4" w14:textId="77777777" w:rsidR="00634C2C" w:rsidRDefault="00634C2C" w:rsidP="00AC1A4B">
      <w:r>
        <w:separator/>
      </w:r>
    </w:p>
  </w:endnote>
  <w:endnote w:type="continuationSeparator" w:id="0">
    <w:p w14:paraId="57965224" w14:textId="77777777" w:rsidR="00634C2C" w:rsidRDefault="00634C2C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FE5F6A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FE5F6A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E45708" w14:textId="77777777" w:rsidR="00634C2C" w:rsidRDefault="00634C2C" w:rsidP="00AC1A4B">
      <w:r>
        <w:separator/>
      </w:r>
    </w:p>
  </w:footnote>
  <w:footnote w:type="continuationSeparator" w:id="0">
    <w:p w14:paraId="307BD684" w14:textId="77777777" w:rsidR="00634C2C" w:rsidRDefault="00634C2C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9CF89" w14:textId="3F019AA4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0A2137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2405CD25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FE5F6A">
      <w:rPr>
        <w:rFonts w:ascii="Calibri" w:hAnsi="Calibri"/>
        <w:b/>
        <w:bCs/>
        <w:color w:val="4F81BD"/>
        <w:sz w:val="18"/>
        <w:szCs w:val="18"/>
        <w:lang w:val="pl-PL" w:eastAsia="ar-SA"/>
      </w:rPr>
      <w:t>60.2022</w:t>
    </w:r>
  </w:p>
  <w:bookmarkEnd w:id="1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2137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521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308F"/>
    <w:rsid w:val="00114A18"/>
    <w:rsid w:val="00117C5A"/>
    <w:rsid w:val="001205ED"/>
    <w:rsid w:val="0012574F"/>
    <w:rsid w:val="00130A93"/>
    <w:rsid w:val="00132699"/>
    <w:rsid w:val="0013318B"/>
    <w:rsid w:val="0013347D"/>
    <w:rsid w:val="00133D4A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5925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0B10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779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2F7E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51DC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6D7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892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4C2C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4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41F7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17A9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673CF"/>
    <w:rsid w:val="00973640"/>
    <w:rsid w:val="00974E28"/>
    <w:rsid w:val="009805D8"/>
    <w:rsid w:val="00985D96"/>
    <w:rsid w:val="00992E88"/>
    <w:rsid w:val="0099780A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47A3A"/>
    <w:rsid w:val="00A57B18"/>
    <w:rsid w:val="00A601EB"/>
    <w:rsid w:val="00A654C3"/>
    <w:rsid w:val="00A72283"/>
    <w:rsid w:val="00A73CB1"/>
    <w:rsid w:val="00A760E8"/>
    <w:rsid w:val="00A76B49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4CB4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34430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3A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3CE4"/>
    <w:rsid w:val="00DF5CFD"/>
    <w:rsid w:val="00DF70A0"/>
    <w:rsid w:val="00E0013B"/>
    <w:rsid w:val="00E0043D"/>
    <w:rsid w:val="00E0151B"/>
    <w:rsid w:val="00E02093"/>
    <w:rsid w:val="00E0377C"/>
    <w:rsid w:val="00E06D39"/>
    <w:rsid w:val="00E10DFD"/>
    <w:rsid w:val="00E22F6C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6493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6EE7"/>
    <w:rsid w:val="00EC7D87"/>
    <w:rsid w:val="00EC7FBD"/>
    <w:rsid w:val="00ED19A1"/>
    <w:rsid w:val="00ED6F8A"/>
    <w:rsid w:val="00ED7E81"/>
    <w:rsid w:val="00EF2AF7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13D7"/>
    <w:rsid w:val="00F55BCE"/>
    <w:rsid w:val="00F602D4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5F6A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ECDD3-0EF1-4D5B-9826-FC59709B2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241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30</cp:revision>
  <cp:lastPrinted>2020-12-14T07:24:00Z</cp:lastPrinted>
  <dcterms:created xsi:type="dcterms:W3CDTF">2021-02-17T13:18:00Z</dcterms:created>
  <dcterms:modified xsi:type="dcterms:W3CDTF">2022-08-23T08:22:00Z</dcterms:modified>
</cp:coreProperties>
</file>